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2911945" w14:textId="77777777" w:rsidR="00FD013C" w:rsidRPr="00FD013C" w:rsidRDefault="00FD013C" w:rsidP="00FD013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13F9B518" w14:textId="2383484E" w:rsidR="00F374BF" w:rsidRPr="00F374BF" w:rsidRDefault="00FD013C" w:rsidP="00FD013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D013C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3225E" w14:textId="77777777" w:rsidR="00491452" w:rsidRDefault="00491452" w:rsidP="00AC1A4B">
      <w:r>
        <w:separator/>
      </w:r>
    </w:p>
  </w:endnote>
  <w:endnote w:type="continuationSeparator" w:id="0">
    <w:p w14:paraId="59B94078" w14:textId="77777777" w:rsidR="00491452" w:rsidRDefault="004914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6C0B" w14:textId="77777777" w:rsidR="00401DB6" w:rsidRDefault="00401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B25B" w14:textId="77777777" w:rsidR="00401DB6" w:rsidRDefault="00401D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1E3B" w14:textId="77777777" w:rsidR="00491452" w:rsidRDefault="00491452" w:rsidP="00AC1A4B">
      <w:r>
        <w:separator/>
      </w:r>
    </w:p>
  </w:footnote>
  <w:footnote w:type="continuationSeparator" w:id="0">
    <w:p w14:paraId="4E0C7CFC" w14:textId="77777777" w:rsidR="00491452" w:rsidRDefault="0049145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ECBA" w14:textId="77777777" w:rsidR="00401DB6" w:rsidRDefault="00401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04D8" w14:textId="77777777" w:rsidR="009E4561" w:rsidRDefault="009E4561" w:rsidP="009E4561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78988E09" wp14:editId="0F8DD89F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BC0E39" wp14:editId="7C7A7EF7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265B6E8" wp14:editId="1326886C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2DA3D1" w14:textId="77777777" w:rsidR="009E4561" w:rsidRDefault="009E4561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5F6426BD" w14:textId="397CE36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9F3977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01DB6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4C0D3" w14:textId="77777777" w:rsidR="00401DB6" w:rsidRDefault="00401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1DB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11B9"/>
    <w:rsid w:val="0046273F"/>
    <w:rsid w:val="00470AE3"/>
    <w:rsid w:val="00472680"/>
    <w:rsid w:val="00474A25"/>
    <w:rsid w:val="004814D7"/>
    <w:rsid w:val="004818B6"/>
    <w:rsid w:val="004862BF"/>
    <w:rsid w:val="00491452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1C08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4561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94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546E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3C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2023-10-24T07:27:00Z</dcterms:modified>
</cp:coreProperties>
</file>